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3D4FA1C2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Pr="00280805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280805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D92BCC7" w14:textId="69FA4B62" w:rsidR="00280805" w:rsidRPr="00280805" w:rsidRDefault="00E856FA" w:rsidP="00F1488F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bookmarkStart w:id="1" w:name="_Hlk179978334"/>
      <w:bookmarkStart w:id="2" w:name="_Hlk179978335"/>
      <w:bookmarkStart w:id="3" w:name="_Hlk192579405"/>
      <w:bookmarkStart w:id="4" w:name="_Hlk192579406"/>
      <w:bookmarkStart w:id="5" w:name="_Hlk193877456"/>
      <w:bookmarkStart w:id="6" w:name="_Hlk193877457"/>
      <w:bookmarkStart w:id="7" w:name="_Hlk193877480"/>
      <w:bookmarkStart w:id="8" w:name="_Hlk193877481"/>
      <w:bookmarkStart w:id="9" w:name="_Hlk194907069"/>
      <w:bookmarkStart w:id="10" w:name="_Hlk194907070"/>
      <w:bookmarkStart w:id="11" w:name="_Hlk194907072"/>
      <w:bookmarkStart w:id="12" w:name="_Hlk194907073"/>
      <w:bookmarkStart w:id="13" w:name="_Hlk194907074"/>
      <w:bookmarkStart w:id="14" w:name="_Hlk194907075"/>
      <w:bookmarkStart w:id="15" w:name="_Hlk195607613"/>
      <w:bookmarkStart w:id="16" w:name="_Hlk195607614"/>
      <w:bookmarkStart w:id="17" w:name="_Hlk195607615"/>
      <w:bookmarkStart w:id="18" w:name="_Hlk195607616"/>
      <w:bookmarkStart w:id="19" w:name="_Hlk195607617"/>
      <w:bookmarkStart w:id="20" w:name="_Hlk195607618"/>
      <w:bookmarkStart w:id="21" w:name="_Hlk195607619"/>
      <w:bookmarkStart w:id="22" w:name="_Hlk195607620"/>
      <w:bookmarkStart w:id="23" w:name="_Hlk195607621"/>
      <w:bookmarkStart w:id="24" w:name="_Hlk195607622"/>
      <w:bookmarkStart w:id="25" w:name="_Hlk195769905"/>
      <w:bookmarkStart w:id="26" w:name="_Hlk195769906"/>
      <w:bookmarkStart w:id="27" w:name="_Hlk195769907"/>
      <w:bookmarkStart w:id="28" w:name="_Hlk195769908"/>
      <w:bookmarkStart w:id="29" w:name="_Hlk195769958"/>
      <w:bookmarkStart w:id="30" w:name="_Hlk195769959"/>
      <w:bookmarkStart w:id="31" w:name="_Hlk195769960"/>
      <w:bookmarkStart w:id="32" w:name="_Hlk195769961"/>
      <w:bookmarkStart w:id="33" w:name="_Hlk195769991"/>
      <w:bookmarkStart w:id="34" w:name="_Hlk195769992"/>
      <w:bookmarkStart w:id="35" w:name="_Hlk195769993"/>
      <w:bookmarkStart w:id="36" w:name="_Hlk195769994"/>
      <w:bookmarkStart w:id="37" w:name="_Hlk195769995"/>
      <w:bookmarkStart w:id="38" w:name="_Hlk195769996"/>
      <w:bookmarkStart w:id="39" w:name="_Hlk195769997"/>
      <w:bookmarkStart w:id="40" w:name="_Hlk195769998"/>
      <w:bookmarkStart w:id="41" w:name="_Hlk195770055"/>
      <w:bookmarkStart w:id="42" w:name="_Hlk195770056"/>
      <w:bookmarkStart w:id="43" w:name="_Hlk195770057"/>
      <w:bookmarkStart w:id="44" w:name="_Hlk195770058"/>
      <w:bookmarkStart w:id="45" w:name="_Hlk195770059"/>
      <w:bookmarkStart w:id="46" w:name="_Hlk195770060"/>
      <w:bookmarkStart w:id="47" w:name="_Hlk195770061"/>
      <w:bookmarkStart w:id="48" w:name="_Hlk195770062"/>
      <w:bookmarkStart w:id="49" w:name="_Hlk195770091"/>
      <w:bookmarkStart w:id="50" w:name="_Hlk195770092"/>
      <w:bookmarkStart w:id="51" w:name="_Hlk195770093"/>
      <w:bookmarkStart w:id="52" w:name="_Hlk195770094"/>
      <w:bookmarkStart w:id="53" w:name="_Hlk195770095"/>
      <w:bookmarkStart w:id="54" w:name="_Hlk195770096"/>
      <w:bookmarkStart w:id="55" w:name="_Hlk195770097"/>
      <w:bookmarkStart w:id="56" w:name="_Hlk195770098"/>
      <w:bookmarkStart w:id="57" w:name="_Hlk157082471"/>
      <w:bookmarkStart w:id="58" w:name="_Hlk129587002"/>
      <w:bookmarkStart w:id="59" w:name="_Hlk112055198"/>
      <w:bookmarkStart w:id="60" w:name="_Hlk112055199"/>
      <w:r w:rsidRPr="00E856FA">
        <w:rPr>
          <w:rFonts w:ascii="Calibri" w:hAnsi="Calibri"/>
          <w:b/>
          <w:bCs/>
          <w:iCs/>
          <w:sz w:val="28"/>
          <w:szCs w:val="28"/>
        </w:rPr>
        <w:t xml:space="preserve">Dostosowanie obiektu dla potrzeb osób niepełnosprawnych i ograniczonej możliwości poruszania się, zgodnie z wymogami TSI PRM na węźle komunikacyjnym Bydgoszcz Leśna w Bydgoszczy 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bookmarkEnd w:id="57"/>
    <w:bookmarkEnd w:id="58"/>
    <w:bookmarkEnd w:id="59"/>
    <w:bookmarkEnd w:id="60"/>
    <w:p w14:paraId="5F4A0602" w14:textId="7A10BB43" w:rsidR="00E13596" w:rsidRPr="00280805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280805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9E081D" w:rsidRPr="00280805">
        <w:rPr>
          <w:rFonts w:asciiTheme="minorHAnsi" w:hAnsiTheme="minorHAnsi" w:cstheme="minorHAnsi"/>
          <w:sz w:val="22"/>
          <w:szCs w:val="24"/>
        </w:rPr>
        <w:br/>
      </w:r>
      <w:r w:rsidRPr="00280805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280805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280805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280805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 w:rsidRPr="00280805">
        <w:rPr>
          <w:rFonts w:asciiTheme="minorHAnsi" w:hAnsiTheme="minorHAnsi" w:cstheme="minorHAnsi"/>
          <w:b/>
          <w:sz w:val="22"/>
          <w:szCs w:val="24"/>
        </w:rPr>
        <w:t>E</w:t>
      </w:r>
      <w:r w:rsidRPr="00280805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80805"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ustawy </w:t>
      </w:r>
      <w:r w:rsidRPr="00280805">
        <w:rPr>
          <w:rFonts w:asciiTheme="minorHAnsi" w:hAnsiTheme="minorHAnsi" w:cstheme="minorHAnsi"/>
          <w:sz w:val="22"/>
          <w:szCs w:val="22"/>
        </w:rPr>
        <w:br/>
        <w:t>z dnia 11 września 2019 r.</w:t>
      </w:r>
      <w:r w:rsidR="0020191F" w:rsidRPr="0028080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52867B69" w:rsidR="00E13596" w:rsidRDefault="00E13596" w:rsidP="00E13596">
      <w:pPr>
        <w:spacing w:after="120"/>
        <w:jc w:val="both"/>
        <w:rPr>
          <w:i/>
          <w:color w:val="FF0000"/>
        </w:rPr>
      </w:pPr>
      <w:bookmarkStart w:id="61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</w:t>
      </w:r>
      <w:r w:rsidR="00D8477B">
        <w:rPr>
          <w:i/>
          <w:color w:val="FF0000"/>
        </w:rPr>
        <w:t xml:space="preserve"> </w:t>
      </w:r>
      <w:r w:rsidRPr="00A32CE6">
        <w:rPr>
          <w:i/>
          <w:color w:val="FF0000"/>
        </w:rPr>
        <w:t xml:space="preserve">1 Pzp. </w:t>
      </w:r>
    </w:p>
    <w:bookmarkEnd w:id="61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434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07548" w14:textId="77777777" w:rsidR="009F2201" w:rsidRDefault="009F2201">
      <w:r>
        <w:separator/>
      </w:r>
    </w:p>
  </w:endnote>
  <w:endnote w:type="continuationSeparator" w:id="0">
    <w:p w14:paraId="2F67702B" w14:textId="77777777" w:rsidR="009F2201" w:rsidRDefault="009F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FBBB1" w14:textId="77777777" w:rsidR="00E856FA" w:rsidRDefault="00E856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5B2DB" w14:textId="77777777" w:rsidR="00E856FA" w:rsidRDefault="00E856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25B57" w14:textId="77777777" w:rsidR="00E856FA" w:rsidRDefault="00E856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A2144" w14:textId="77777777" w:rsidR="009F2201" w:rsidRDefault="009F2201">
      <w:r>
        <w:separator/>
      </w:r>
    </w:p>
  </w:footnote>
  <w:footnote w:type="continuationSeparator" w:id="0">
    <w:p w14:paraId="3216C98A" w14:textId="77777777" w:rsidR="009F2201" w:rsidRDefault="009F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E075C" w14:textId="77777777" w:rsidR="00E856FA" w:rsidRDefault="00E856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7421F" w14:textId="77777777" w:rsidR="00E856FA" w:rsidRDefault="00E856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7993A7E7" w:rsidR="003A26E2" w:rsidRPr="00C35A35" w:rsidRDefault="009E081D" w:rsidP="009E081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4395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E856FA">
      <w:rPr>
        <w:rFonts w:ascii="Calibri" w:hAnsi="Calibri"/>
        <w:b/>
        <w:bCs/>
        <w:sz w:val="24"/>
        <w:szCs w:val="24"/>
      </w:rPr>
      <w:t>58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2"/>
    <w:r>
      <w:rPr>
        <w:rFonts w:ascii="Calibri" w:hAnsi="Calibri"/>
        <w:b/>
        <w:bCs/>
        <w:sz w:val="24"/>
        <w:szCs w:val="24"/>
      </w:rPr>
      <w:t xml:space="preserve">5    </w:t>
    </w:r>
    <w:r w:rsidR="00641D84">
      <w:rPr>
        <w:rFonts w:ascii="Calibri" w:hAnsi="Calibri"/>
        <w:b/>
        <w:bCs/>
        <w:sz w:val="24"/>
        <w:szCs w:val="24"/>
      </w:rPr>
      <w:tab/>
    </w:r>
    <w:r w:rsidR="00641D84">
      <w:rPr>
        <w:rFonts w:ascii="Calibri" w:hAnsi="Calibri"/>
        <w:b/>
        <w:bCs/>
        <w:sz w:val="24"/>
        <w:szCs w:val="24"/>
      </w:rPr>
      <w:tab/>
    </w:r>
    <w:r w:rsidRPr="009E081D">
      <w:rPr>
        <w:rFonts w:ascii="Calibri" w:hAnsi="Calibri"/>
        <w:sz w:val="18"/>
        <w:szCs w:val="18"/>
      </w:rPr>
      <w:t>wzór</w:t>
    </w:r>
    <w:r w:rsidRPr="009E081D">
      <w:rPr>
        <w:rFonts w:ascii="Calibri" w:hAnsi="Calibri"/>
        <w:b/>
        <w:bCs/>
        <w:sz w:val="18"/>
        <w:szCs w:val="18"/>
      </w:rPr>
      <w:t xml:space="preserve"> </w:t>
    </w:r>
    <w:r>
      <w:rPr>
        <w:rFonts w:ascii="Calibri" w:hAnsi="Calibri"/>
        <w:i/>
        <w:sz w:val="18"/>
      </w:rPr>
      <w:t>o</w:t>
    </w:r>
    <w:r w:rsidR="007E6008" w:rsidRPr="007E6008">
      <w:rPr>
        <w:rFonts w:ascii="Calibri" w:hAnsi="Calibri"/>
        <w:i/>
        <w:sz w:val="18"/>
      </w:rPr>
      <w:t>świadczeni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E856FA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2720"/>
    <w:rsid w:val="0008310C"/>
    <w:rsid w:val="00084D7A"/>
    <w:rsid w:val="00095C4E"/>
    <w:rsid w:val="00096C53"/>
    <w:rsid w:val="000A3F17"/>
    <w:rsid w:val="000A7269"/>
    <w:rsid w:val="000B1C2F"/>
    <w:rsid w:val="000B457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04C8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0EDC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3978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0805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04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41C7"/>
    <w:rsid w:val="00436114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58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1214"/>
    <w:rsid w:val="0063512A"/>
    <w:rsid w:val="00635B05"/>
    <w:rsid w:val="006417C2"/>
    <w:rsid w:val="00641D84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1347"/>
    <w:rsid w:val="0068258E"/>
    <w:rsid w:val="0068349F"/>
    <w:rsid w:val="006841C9"/>
    <w:rsid w:val="006911D3"/>
    <w:rsid w:val="00692D41"/>
    <w:rsid w:val="006937C2"/>
    <w:rsid w:val="00693A3C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64E8"/>
    <w:rsid w:val="006F758A"/>
    <w:rsid w:val="0070064D"/>
    <w:rsid w:val="00704835"/>
    <w:rsid w:val="00706469"/>
    <w:rsid w:val="00706FEF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B5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4C5F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5496"/>
    <w:rsid w:val="008B0967"/>
    <w:rsid w:val="008B3097"/>
    <w:rsid w:val="008B52A9"/>
    <w:rsid w:val="008B7CE7"/>
    <w:rsid w:val="008B7FCB"/>
    <w:rsid w:val="008C143D"/>
    <w:rsid w:val="008C39CB"/>
    <w:rsid w:val="008C3C67"/>
    <w:rsid w:val="008C53C7"/>
    <w:rsid w:val="008C7F6C"/>
    <w:rsid w:val="008D252E"/>
    <w:rsid w:val="008D57BF"/>
    <w:rsid w:val="008D58E2"/>
    <w:rsid w:val="008E1D1D"/>
    <w:rsid w:val="008E59A3"/>
    <w:rsid w:val="008F0244"/>
    <w:rsid w:val="008F1C36"/>
    <w:rsid w:val="008F2E1E"/>
    <w:rsid w:val="008F33AA"/>
    <w:rsid w:val="008F3790"/>
    <w:rsid w:val="008F3EB1"/>
    <w:rsid w:val="008F5C72"/>
    <w:rsid w:val="00907CDA"/>
    <w:rsid w:val="00917076"/>
    <w:rsid w:val="00923E48"/>
    <w:rsid w:val="00927127"/>
    <w:rsid w:val="00931465"/>
    <w:rsid w:val="009356DC"/>
    <w:rsid w:val="00936DD5"/>
    <w:rsid w:val="0094502F"/>
    <w:rsid w:val="00945304"/>
    <w:rsid w:val="00947EFB"/>
    <w:rsid w:val="00954564"/>
    <w:rsid w:val="00956AC1"/>
    <w:rsid w:val="00960E83"/>
    <w:rsid w:val="00967690"/>
    <w:rsid w:val="00970DEF"/>
    <w:rsid w:val="00986F7A"/>
    <w:rsid w:val="00990D02"/>
    <w:rsid w:val="00993247"/>
    <w:rsid w:val="0099477F"/>
    <w:rsid w:val="009A28C2"/>
    <w:rsid w:val="009A2CC3"/>
    <w:rsid w:val="009A2CEF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E081D"/>
    <w:rsid w:val="009E08F9"/>
    <w:rsid w:val="009E45E4"/>
    <w:rsid w:val="009F220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7628A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64C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03216"/>
    <w:rsid w:val="00B11337"/>
    <w:rsid w:val="00B1310F"/>
    <w:rsid w:val="00B15A8B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0F7B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69A8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002D"/>
    <w:rsid w:val="00C434E9"/>
    <w:rsid w:val="00C458B2"/>
    <w:rsid w:val="00C55A47"/>
    <w:rsid w:val="00C56713"/>
    <w:rsid w:val="00C56B4F"/>
    <w:rsid w:val="00C574B7"/>
    <w:rsid w:val="00C60155"/>
    <w:rsid w:val="00C60F14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77B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56FA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0791E"/>
    <w:rsid w:val="00F1488F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0F5B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19</cp:revision>
  <cp:lastPrinted>2021-03-16T12:52:00Z</cp:lastPrinted>
  <dcterms:created xsi:type="dcterms:W3CDTF">2021-06-28T12:17:00Z</dcterms:created>
  <dcterms:modified xsi:type="dcterms:W3CDTF">2025-10-27T10:05:00Z</dcterms:modified>
</cp:coreProperties>
</file>